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11E06"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4EA98008"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57A1810E"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69E0E13B"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732D8AE4"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353653B3" w14:textId="77777777" w:rsidR="00D52FF0"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OPIS</w:t>
      </w:r>
    </w:p>
    <w:p w14:paraId="0035D213" w14:textId="77777777" w:rsidR="00D52FF0"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p>
    <w:p w14:paraId="2BC8C06D"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p>
    <w:p w14:paraId="4F8ADECE" w14:textId="77777777" w:rsidR="00D52FF0" w:rsidRDefault="00D52FF0" w:rsidP="00D52FF0">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1D925875" w14:textId="77777777" w:rsidR="00D52FF0" w:rsidRPr="007266F1" w:rsidRDefault="00D52FF0" w:rsidP="00D52FF0">
      <w:pPr>
        <w:overflowPunct/>
        <w:autoSpaceDE/>
        <w:autoSpaceDN/>
        <w:adjustRightInd/>
        <w:spacing w:line="360" w:lineRule="auto"/>
        <w:textAlignment w:val="auto"/>
        <w:rPr>
          <w:rFonts w:ascii="Times New Roman" w:hAnsi="Times New Roman"/>
          <w:bCs/>
          <w:sz w:val="24"/>
          <w:szCs w:val="28"/>
          <w:lang w:val="ro-RO"/>
        </w:rPr>
      </w:pPr>
      <w:r>
        <w:rPr>
          <w:rFonts w:ascii="Times New Roman" w:hAnsi="Times New Roman"/>
          <w:bCs/>
          <w:sz w:val="24"/>
          <w:szCs w:val="28"/>
          <w:lang w:val="ro-RO"/>
        </w:rPr>
        <w:t xml:space="preserve">- </w:t>
      </w:r>
      <w:r w:rsidRPr="007266F1">
        <w:rPr>
          <w:rFonts w:ascii="Times New Roman" w:hAnsi="Times New Roman"/>
          <w:bCs/>
          <w:sz w:val="24"/>
          <w:szCs w:val="28"/>
          <w:lang w:val="ro-RO"/>
        </w:rPr>
        <w:t xml:space="preserve">Formular nr. </w:t>
      </w:r>
      <w:r>
        <w:rPr>
          <w:rFonts w:ascii="Times New Roman" w:hAnsi="Times New Roman"/>
          <w:bCs/>
          <w:sz w:val="24"/>
          <w:szCs w:val="28"/>
          <w:lang w:val="ro-RO"/>
        </w:rPr>
        <w:t>2</w:t>
      </w:r>
      <w:r w:rsidRPr="007266F1">
        <w:rPr>
          <w:rFonts w:ascii="Times New Roman" w:hAnsi="Times New Roman"/>
          <w:bCs/>
          <w:sz w:val="24"/>
          <w:szCs w:val="28"/>
          <w:lang w:val="ro-RO"/>
        </w:rPr>
        <w:t xml:space="preserve"> </w:t>
      </w:r>
      <w:r>
        <w:rPr>
          <w:rFonts w:ascii="Times New Roman" w:hAnsi="Times New Roman"/>
          <w:bCs/>
          <w:sz w:val="24"/>
          <w:szCs w:val="28"/>
          <w:lang w:val="ro-RO"/>
        </w:rPr>
        <w:t>–</w:t>
      </w:r>
      <w:r w:rsidRPr="007266F1">
        <w:rPr>
          <w:rFonts w:ascii="Times New Roman" w:hAnsi="Times New Roman"/>
          <w:bCs/>
          <w:sz w:val="24"/>
          <w:szCs w:val="28"/>
          <w:lang w:val="ro-RO"/>
        </w:rPr>
        <w:t xml:space="preserve"> Formularul de ofertă + anexă</w:t>
      </w:r>
    </w:p>
    <w:p w14:paraId="12584F42"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situațiile prevăzute la art. 164 din </w:t>
      </w:r>
    </w:p>
    <w:p w14:paraId="60E546C7"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Legea 98/2016 </w:t>
      </w:r>
    </w:p>
    <w:p w14:paraId="56D93C26" w14:textId="77777777" w:rsidR="00D52FF0" w:rsidRPr="007266F1" w:rsidRDefault="00D52FF0" w:rsidP="00D52FF0">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xml:space="preserve">- Formular nr. </w:t>
      </w:r>
      <w:r>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Pr="007266F1">
        <w:rPr>
          <w:rFonts w:ascii="Times New Roman" w:hAnsi="Times New Roman"/>
          <w:color w:val="000000"/>
          <w:sz w:val="24"/>
          <w:szCs w:val="28"/>
          <w:lang w:val="ro-RO"/>
        </w:rPr>
        <w:t>Declarație privind neîncadrarea în situațiile prevăzute la art. 165 din Legea 98/2016</w:t>
      </w:r>
    </w:p>
    <w:bookmarkEnd w:id="0"/>
    <w:p w14:paraId="66E5614F" w14:textId="77777777" w:rsidR="00D52FF0" w:rsidRPr="007266F1" w:rsidRDefault="00D52FF0" w:rsidP="00D52FF0">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Declarație privind neîncadrarea în situațiile prevăzute la art. 167 din Legea 98/2016</w:t>
      </w:r>
    </w:p>
    <w:p w14:paraId="08D2F5EF" w14:textId="77777777" w:rsidR="00D52FF0" w:rsidRPr="007266F1" w:rsidRDefault="00D52FF0" w:rsidP="00D52FF0">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Pr="007266F1">
        <w:rPr>
          <w:rFonts w:ascii="Times New Roman" w:hAnsi="Times New Roman"/>
          <w:sz w:val="24"/>
          <w:szCs w:val="28"/>
          <w:lang w:val="ro-RO"/>
        </w:rPr>
        <w:t>Declaraţie</w:t>
      </w:r>
      <w:proofErr w:type="spellEnd"/>
      <w:r w:rsidRPr="007266F1">
        <w:rPr>
          <w:rFonts w:ascii="Times New Roman" w:hAnsi="Times New Roman"/>
          <w:sz w:val="24"/>
          <w:szCs w:val="28"/>
          <w:lang w:val="ro-RO"/>
        </w:rPr>
        <w:t xml:space="preserve"> privind neîncadrarea în prevederile art. 59-60 din Legea 98/2016</w:t>
      </w:r>
    </w:p>
    <w:p w14:paraId="20318A53" w14:textId="77777777" w:rsidR="00D52FF0" w:rsidRDefault="00D52FF0" w:rsidP="00D52FF0">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79443FB" w14:textId="77777777" w:rsidR="00D52FF0" w:rsidRDefault="00D52FF0" w:rsidP="00D52FF0">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7E00C600" w14:textId="77777777" w:rsidR="00D52FF0" w:rsidRPr="005D3155" w:rsidRDefault="00D52FF0" w:rsidP="00D52FF0">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9 - </w:t>
      </w:r>
      <w:r w:rsidRPr="005D3155">
        <w:rPr>
          <w:rFonts w:ascii="Times New Roman" w:hAnsi="Times New Roman"/>
          <w:iCs/>
          <w:sz w:val="24"/>
          <w:szCs w:val="28"/>
          <w:lang w:val="ro-RO"/>
        </w:rPr>
        <w:t>Acord prelucrare date cu caracter personal</w:t>
      </w:r>
    </w:p>
    <w:p w14:paraId="7EB8FBB0" w14:textId="77777777" w:rsidR="00D52FF0" w:rsidRPr="007266F1" w:rsidRDefault="00D52FF0" w:rsidP="00D52FF0">
      <w:pPr>
        <w:overflowPunct/>
        <w:autoSpaceDE/>
        <w:autoSpaceDN/>
        <w:adjustRightInd/>
        <w:spacing w:line="360" w:lineRule="auto"/>
        <w:textAlignment w:val="auto"/>
        <w:rPr>
          <w:rFonts w:ascii="Times New Roman" w:hAnsi="Times New Roman"/>
          <w:iCs/>
          <w:sz w:val="24"/>
          <w:szCs w:val="28"/>
          <w:lang w:val="ro-RO"/>
        </w:rPr>
      </w:pPr>
    </w:p>
    <w:p w14:paraId="199C7B5D" w14:textId="77777777" w:rsidR="00D52FF0" w:rsidRPr="002660B5" w:rsidRDefault="00D52FF0" w:rsidP="00D52FF0">
      <w:pPr>
        <w:overflowPunct/>
        <w:autoSpaceDE/>
        <w:autoSpaceDN/>
        <w:adjustRightInd/>
        <w:spacing w:after="160" w:line="259" w:lineRule="auto"/>
        <w:textAlignment w:val="auto"/>
        <w:rPr>
          <w:rFonts w:ascii="Times New Roman" w:hAnsi="Times New Roman"/>
          <w:iCs/>
          <w:sz w:val="24"/>
          <w:szCs w:val="24"/>
          <w:lang w:val="ro-RO"/>
        </w:rPr>
      </w:pPr>
    </w:p>
    <w:p w14:paraId="23354BF8" w14:textId="77777777" w:rsidR="00D52FF0" w:rsidRPr="002660B5" w:rsidRDefault="00D52FF0" w:rsidP="00D52FF0">
      <w:pPr>
        <w:overflowPunct/>
        <w:autoSpaceDE/>
        <w:autoSpaceDN/>
        <w:adjustRightInd/>
        <w:spacing w:after="160" w:line="259" w:lineRule="auto"/>
        <w:textAlignment w:val="auto"/>
        <w:rPr>
          <w:rFonts w:ascii="Times New Roman" w:hAnsi="Times New Roman"/>
          <w:iCs/>
          <w:sz w:val="24"/>
          <w:szCs w:val="24"/>
          <w:lang w:val="ro-RO"/>
        </w:rPr>
      </w:pPr>
    </w:p>
    <w:p w14:paraId="4EB030E0"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584FDBAA"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br w:type="page"/>
      </w:r>
    </w:p>
    <w:p w14:paraId="0AAADDE1"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bookmarkStart w:id="2" w:name="_Hlk195792706"/>
      <w:r w:rsidRPr="002660B5">
        <w:rPr>
          <w:rFonts w:ascii="Times New Roman" w:hAnsi="Times New Roman"/>
          <w:b/>
          <w:sz w:val="24"/>
          <w:szCs w:val="24"/>
          <w:lang w:val="ro-RO"/>
        </w:rPr>
        <w:lastRenderedPageBreak/>
        <w:t>Formularul nr. 1</w:t>
      </w:r>
    </w:p>
    <w:p w14:paraId="580EC166"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D52FF0" w:rsidRPr="002660B5" w14:paraId="47CBA18B"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491E5CE4"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2CDE73D1"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6D0DDC5C"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D52FF0" w:rsidRPr="002660B5" w14:paraId="4AA1CFA2"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6A012F87"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4A894CAC"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104F3B47" w14:textId="77777777" w:rsidR="00D52FF0" w:rsidRPr="002660B5" w:rsidRDefault="00D52FF0" w:rsidP="00A42C89">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D52FF0" w:rsidRPr="002660B5" w14:paraId="44D6193B" w14:textId="77777777" w:rsidTr="00A42C89">
        <w:tc>
          <w:tcPr>
            <w:tcW w:w="4068" w:type="dxa"/>
            <w:tcBorders>
              <w:top w:val="single" w:sz="4" w:space="0" w:color="auto"/>
              <w:left w:val="single" w:sz="4" w:space="0" w:color="auto"/>
              <w:bottom w:val="single" w:sz="4" w:space="0" w:color="auto"/>
              <w:right w:val="single" w:sz="4" w:space="0" w:color="auto"/>
            </w:tcBorders>
            <w:vAlign w:val="center"/>
          </w:tcPr>
          <w:p w14:paraId="3CA76693" w14:textId="77777777" w:rsidR="00D52FF0" w:rsidRPr="002660B5" w:rsidRDefault="00D52FF0" w:rsidP="00A42C89">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7D16DE61"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715E2C4A"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r>
      <w:tr w:rsidR="00D52FF0" w:rsidRPr="002660B5" w14:paraId="15590A32" w14:textId="77777777" w:rsidTr="00A42C89">
        <w:tc>
          <w:tcPr>
            <w:tcW w:w="4068" w:type="dxa"/>
            <w:tcBorders>
              <w:top w:val="single" w:sz="4" w:space="0" w:color="auto"/>
              <w:left w:val="single" w:sz="4" w:space="0" w:color="auto"/>
              <w:bottom w:val="single" w:sz="4" w:space="0" w:color="auto"/>
              <w:right w:val="single" w:sz="4" w:space="0" w:color="auto"/>
            </w:tcBorders>
            <w:vAlign w:val="center"/>
            <w:hideMark/>
          </w:tcPr>
          <w:p w14:paraId="6492BA22" w14:textId="1E44E468" w:rsidR="00D52FF0" w:rsidRPr="002660B5" w:rsidRDefault="00E87EF9" w:rsidP="00A42C89">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c>
          <w:tcPr>
            <w:tcW w:w="900" w:type="dxa"/>
            <w:tcBorders>
              <w:top w:val="nil"/>
              <w:left w:val="single" w:sz="4" w:space="0" w:color="auto"/>
              <w:bottom w:val="nil"/>
              <w:right w:val="single" w:sz="4" w:space="0" w:color="auto"/>
            </w:tcBorders>
            <w:vAlign w:val="center"/>
          </w:tcPr>
          <w:p w14:paraId="6BFB920D" w14:textId="77777777" w:rsidR="00D52FF0" w:rsidRPr="002660B5" w:rsidRDefault="00D52FF0" w:rsidP="00A42C89">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2D1EE58C" w14:textId="6558EABB" w:rsidR="00D52FF0" w:rsidRPr="002660B5" w:rsidRDefault="00E87EF9" w:rsidP="00A42C89">
            <w:pPr>
              <w:overflowPunct/>
              <w:autoSpaceDE/>
              <w:autoSpaceDN/>
              <w:adjustRightInd/>
              <w:spacing w:after="160" w:line="259" w:lineRule="auto"/>
              <w:textAlignment w:val="auto"/>
              <w:rPr>
                <w:rFonts w:ascii="Times New Roman" w:hAnsi="Times New Roman"/>
                <w:i/>
                <w:sz w:val="24"/>
                <w:szCs w:val="24"/>
                <w:lang w:val="ro-RO"/>
              </w:rPr>
            </w:pPr>
            <w:r>
              <w:rPr>
                <w:rFonts w:ascii="Times New Roman" w:hAnsi="Times New Roman"/>
                <w:sz w:val="24"/>
                <w:szCs w:val="24"/>
                <w:lang w:val="ro-RO"/>
              </w:rPr>
              <w:t>Nr. …….din ……….…2026</w:t>
            </w:r>
          </w:p>
        </w:tc>
      </w:tr>
    </w:tbl>
    <w:p w14:paraId="13E8EDF1"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69FCFEDB"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29C9FC44"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44DF74F9" w14:textId="77777777" w:rsidR="00D52FF0" w:rsidRPr="002660B5" w:rsidRDefault="00D52FF0" w:rsidP="00D52FF0">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4B975E1B" w14:textId="40A9CF1E" w:rsidR="00D52FF0" w:rsidRPr="002660B5" w:rsidRDefault="00E87EF9" w:rsidP="00D52FF0">
      <w:pPr>
        <w:overflowPunct/>
        <w:autoSpaceDE/>
        <w:autoSpaceDN/>
        <w:adjustRightInd/>
        <w:spacing w:after="160" w:line="259" w:lineRule="auto"/>
        <w:jc w:val="center"/>
        <w:textAlignment w:val="auto"/>
        <w:rPr>
          <w:rFonts w:ascii="Times New Roman" w:hAnsi="Times New Roman"/>
          <w:sz w:val="24"/>
          <w:szCs w:val="24"/>
          <w:lang w:val="ro-RO"/>
        </w:rPr>
      </w:pPr>
      <w:r>
        <w:rPr>
          <w:rFonts w:ascii="Times New Roman" w:hAnsi="Times New Roman"/>
          <w:sz w:val="24"/>
          <w:szCs w:val="24"/>
          <w:lang w:val="ro-RO"/>
        </w:rPr>
        <w:t xml:space="preserve">Miercurea Ciuc, </w:t>
      </w:r>
      <w:proofErr w:type="spellStart"/>
      <w:r>
        <w:rPr>
          <w:rFonts w:ascii="Times New Roman" w:hAnsi="Times New Roman"/>
          <w:sz w:val="24"/>
          <w:szCs w:val="24"/>
          <w:lang w:val="ro-RO"/>
        </w:rPr>
        <w:t>Szek</w:t>
      </w:r>
      <w:proofErr w:type="spellEnd"/>
      <w:r>
        <w:rPr>
          <w:rFonts w:ascii="Times New Roman" w:hAnsi="Times New Roman"/>
          <w:sz w:val="24"/>
          <w:szCs w:val="24"/>
          <w:lang w:val="ro-RO"/>
        </w:rPr>
        <w:t>,  nr. 152,</w:t>
      </w:r>
      <w:r w:rsidR="00D52FF0" w:rsidRPr="002660B5">
        <w:rPr>
          <w:rFonts w:ascii="Times New Roman" w:hAnsi="Times New Roman"/>
          <w:sz w:val="24"/>
          <w:szCs w:val="24"/>
          <w:lang w:val="ro-RO"/>
        </w:rPr>
        <w:t xml:space="preserve"> </w:t>
      </w:r>
      <w:proofErr w:type="spellStart"/>
      <w:r w:rsidR="00D52FF0" w:rsidRPr="002660B5">
        <w:rPr>
          <w:rFonts w:ascii="Times New Roman" w:hAnsi="Times New Roman"/>
          <w:sz w:val="24"/>
          <w:szCs w:val="24"/>
          <w:lang w:val="ro-RO"/>
        </w:rPr>
        <w:t>judetul</w:t>
      </w:r>
      <w:proofErr w:type="spellEnd"/>
      <w:r w:rsidR="00D52FF0" w:rsidRPr="002660B5">
        <w:rPr>
          <w:rFonts w:ascii="Times New Roman" w:hAnsi="Times New Roman"/>
          <w:sz w:val="24"/>
          <w:szCs w:val="24"/>
          <w:lang w:val="ro-RO"/>
        </w:rPr>
        <w:t xml:space="preserve"> Harghita, România</w:t>
      </w:r>
    </w:p>
    <w:p w14:paraId="09020FFF" w14:textId="77777777" w:rsidR="00D52FF0" w:rsidRPr="002660B5" w:rsidRDefault="00D52FF0" w:rsidP="00D52FF0">
      <w:pPr>
        <w:overflowPunct/>
        <w:autoSpaceDE/>
        <w:autoSpaceDN/>
        <w:adjustRightInd/>
        <w:spacing w:after="160" w:line="259" w:lineRule="auto"/>
        <w:textAlignment w:val="auto"/>
        <w:rPr>
          <w:rFonts w:ascii="Times New Roman" w:hAnsi="Times New Roman"/>
          <w:i/>
          <w:sz w:val="24"/>
          <w:szCs w:val="24"/>
          <w:lang w:val="ro-RO"/>
        </w:rPr>
      </w:pPr>
    </w:p>
    <w:p w14:paraId="2F2C697A" w14:textId="21694295"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Servicii sociale pentru persoane adulte cu dizabilități organizate ca „</w:t>
      </w:r>
      <w:r>
        <w:rPr>
          <w:rFonts w:ascii="Times New Roman" w:hAnsi="Times New Roman"/>
          <w:b/>
          <w:sz w:val="24"/>
          <w:szCs w:val="24"/>
          <w:lang w:val="ro-RO"/>
        </w:rPr>
        <w:t>Locuință maxim protejată</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p>
    <w:p w14:paraId="55D73DDE"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p>
    <w:p w14:paraId="3D6D519A" w14:textId="77777777" w:rsidR="00D52FF0" w:rsidRPr="002660B5" w:rsidRDefault="00D52FF0" w:rsidP="00D52FF0">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25E066A0" w14:textId="77777777" w:rsidR="00D52FF0" w:rsidRPr="002660B5" w:rsidRDefault="00D52FF0" w:rsidP="00D52FF0">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2CCDCE42" w14:textId="77777777" w:rsidR="00D52FF0" w:rsidRPr="002660B5" w:rsidRDefault="00D52FF0" w:rsidP="00D52FF0">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6E946A"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23408991"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7DEA383E"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1D7CA80C"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5247A236"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2126C0E5" w14:textId="77777777" w:rsidR="00D52FF0" w:rsidRPr="002660B5" w:rsidRDefault="00D52FF0" w:rsidP="00D52FF0">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66C2CB69"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5A025A27"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2749704C"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765DD30"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p>
    <w:p w14:paraId="29E36284" w14:textId="77777777" w:rsidR="00D52FF0" w:rsidRPr="002660B5" w:rsidRDefault="00D52FF0" w:rsidP="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34720E5" w14:textId="77777777" w:rsidR="00D52FF0" w:rsidRPr="002660B5" w:rsidRDefault="00D52FF0" w:rsidP="00D52FF0">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6935CB8B" w14:textId="65FB25A4" w:rsidR="001F4339" w:rsidRPr="007266F1" w:rsidRDefault="00D52FF0">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4FCE8B02" w14:textId="1BF0F7BA" w:rsidR="00312C00" w:rsidRPr="007266F1" w:rsidRDefault="00312C00" w:rsidP="00312C00">
      <w:pPr>
        <w:jc w:val="right"/>
        <w:rPr>
          <w:rFonts w:ascii="Times New Roman" w:hAnsi="Times New Roman"/>
          <w:sz w:val="24"/>
          <w:szCs w:val="24"/>
          <w:lang w:val="ro-RO"/>
        </w:rPr>
      </w:pPr>
      <w:bookmarkStart w:id="3" w:name="_Hlk35511263"/>
      <w:bookmarkEnd w:id="2"/>
      <w:r w:rsidRPr="007266F1">
        <w:rPr>
          <w:rFonts w:ascii="Times New Roman" w:hAnsi="Times New Roman"/>
          <w:sz w:val="24"/>
          <w:szCs w:val="24"/>
          <w:lang w:val="ro-RO"/>
        </w:rPr>
        <w:lastRenderedPageBreak/>
        <w:t xml:space="preserve">Formular nr. </w:t>
      </w:r>
      <w:r w:rsidR="00D52FF0">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5621CDD0"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w:t>
      </w:r>
      <w:r w:rsidR="00E87EF9">
        <w:rPr>
          <w:rFonts w:ascii="Times New Roman" w:hAnsi="Times New Roman"/>
          <w:sz w:val="24"/>
          <w:szCs w:val="24"/>
          <w:lang w:val="ro-RO"/>
        </w:rPr>
        <w:t xml:space="preserve">sediul în: str. </w:t>
      </w:r>
      <w:proofErr w:type="spellStart"/>
      <w:r w:rsidR="00E87EF9">
        <w:rPr>
          <w:rFonts w:ascii="Times New Roman" w:hAnsi="Times New Roman"/>
          <w:sz w:val="24"/>
          <w:szCs w:val="24"/>
          <w:lang w:val="ro-RO"/>
        </w:rPr>
        <w:t>Szek</w:t>
      </w:r>
      <w:proofErr w:type="spellEnd"/>
      <w:r w:rsidR="00E87EF9">
        <w:rPr>
          <w:rFonts w:ascii="Times New Roman" w:hAnsi="Times New Roman"/>
          <w:sz w:val="24"/>
          <w:szCs w:val="24"/>
          <w:lang w:val="ro-RO"/>
        </w:rPr>
        <w:t>,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17532E08" w:rsidR="006C50BE" w:rsidRPr="005B6C09" w:rsidRDefault="006C50BE" w:rsidP="006C50BE">
      <w:pPr>
        <w:jc w:val="center"/>
        <w:rPr>
          <w:rFonts w:ascii="Times New Roman" w:hAnsi="Times New Roman"/>
          <w:bCs/>
          <w:sz w:val="24"/>
          <w:szCs w:val="24"/>
          <w:lang w:val="ro-RO"/>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proofErr w:type="spellStart"/>
      <w:r w:rsidR="00D143E1">
        <w:rPr>
          <w:rFonts w:ascii="Times New Roman" w:hAnsi="Times New Roman"/>
          <w:b/>
          <w:bCs/>
          <w:sz w:val="24"/>
          <w:szCs w:val="24"/>
        </w:rPr>
        <w:t>Locuință</w:t>
      </w:r>
      <w:proofErr w:type="spellEnd"/>
      <w:r w:rsidR="00D143E1">
        <w:rPr>
          <w:rFonts w:ascii="Times New Roman" w:hAnsi="Times New Roman"/>
          <w:b/>
          <w:bCs/>
          <w:sz w:val="24"/>
          <w:szCs w:val="24"/>
        </w:rPr>
        <w:t xml:space="preserve"> m</w:t>
      </w:r>
      <w:r w:rsidR="009843DB">
        <w:rPr>
          <w:rFonts w:ascii="Times New Roman" w:hAnsi="Times New Roman"/>
          <w:b/>
          <w:bCs/>
          <w:sz w:val="24"/>
          <w:szCs w:val="24"/>
        </w:rPr>
        <w:t>axim</w:t>
      </w:r>
      <w:r w:rsidR="00D143E1">
        <w:rPr>
          <w:rFonts w:ascii="Times New Roman" w:hAnsi="Times New Roman"/>
          <w:b/>
          <w:bCs/>
          <w:sz w:val="24"/>
          <w:szCs w:val="24"/>
        </w:rPr>
        <w:t xml:space="preserve"> </w:t>
      </w:r>
      <w:proofErr w:type="spellStart"/>
      <w:r w:rsidR="00D143E1">
        <w:rPr>
          <w:rFonts w:ascii="Times New Roman" w:hAnsi="Times New Roman"/>
          <w:b/>
          <w:bCs/>
          <w:sz w:val="24"/>
          <w:szCs w:val="24"/>
        </w:rPr>
        <w:t>protejată</w:t>
      </w:r>
      <w:proofErr w:type="spellEnd"/>
      <w:r w:rsidR="00D143E1">
        <w:rPr>
          <w:rFonts w:ascii="Times New Roman" w:hAnsi="Times New Roman"/>
          <w:b/>
          <w:bCs/>
          <w:sz w:val="24"/>
          <w:szCs w:val="24"/>
        </w:rPr>
        <w:t xml:space="preserve"> </w:t>
      </w:r>
      <w:proofErr w:type="spellStart"/>
      <w:r w:rsidR="00D143E1">
        <w:rPr>
          <w:rFonts w:ascii="Times New Roman" w:hAnsi="Times New Roman"/>
          <w:b/>
          <w:bCs/>
          <w:sz w:val="24"/>
          <w:szCs w:val="24"/>
        </w:rPr>
        <w:t>Miercurea</w:t>
      </w:r>
      <w:proofErr w:type="spellEnd"/>
      <w:r w:rsidR="00D143E1">
        <w:rPr>
          <w:rFonts w:ascii="Times New Roman" w:hAnsi="Times New Roman"/>
          <w:b/>
          <w:bCs/>
          <w:sz w:val="24"/>
          <w:szCs w:val="24"/>
        </w:rPr>
        <w:t xml:space="preserve"> </w:t>
      </w:r>
      <w:proofErr w:type="spellStart"/>
      <w:r w:rsidR="00D143E1">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sidR="009843DB">
        <w:rPr>
          <w:rFonts w:ascii="Times New Roman" w:hAnsi="Times New Roman"/>
          <w:b/>
          <w:bCs/>
          <w:sz w:val="24"/>
          <w:szCs w:val="24"/>
        </w:rPr>
        <w:t>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5B6C09"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w:t>
            </w:r>
            <w:proofErr w:type="spellStart"/>
            <w:r w:rsidRPr="005B6C09">
              <w:rPr>
                <w:rFonts w:ascii="Times New Roman" w:hAnsi="Times New Roman"/>
                <w:b/>
                <w:color w:val="000000"/>
                <w:sz w:val="24"/>
                <w:szCs w:val="24"/>
              </w:rPr>
              <w:t>pe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5B6C09"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4198EEDF" w:rsidR="006C50BE" w:rsidRPr="005B6C09" w:rsidRDefault="009843DB" w:rsidP="009455C0">
            <w:pPr>
              <w:jc w:val="center"/>
              <w:rPr>
                <w:rFonts w:ascii="Times New Roman" w:hAnsi="Times New Roman"/>
                <w:sz w:val="24"/>
                <w:szCs w:val="24"/>
              </w:rPr>
            </w:pPr>
            <w:r>
              <w:rPr>
                <w:rFonts w:ascii="Times New Roman" w:hAnsi="Times New Roman"/>
                <w:sz w:val="24"/>
                <w:szCs w:val="24"/>
              </w:rPr>
              <w:t>6</w:t>
            </w:r>
            <w:r w:rsidR="005B6C09">
              <w:rPr>
                <w:rFonts w:ascii="Times New Roman" w:hAnsi="Times New Roman"/>
                <w:sz w:val="24"/>
                <w:szCs w:val="24"/>
              </w:rPr>
              <w:t>.</w:t>
            </w:r>
            <w:r>
              <w:rPr>
                <w:rFonts w:ascii="Times New Roman" w:hAnsi="Times New Roman"/>
                <w:sz w:val="24"/>
                <w:szCs w:val="24"/>
              </w:rPr>
              <w:t>074</w:t>
            </w:r>
            <w:r w:rsidR="00D143E1">
              <w:rPr>
                <w:rFonts w:ascii="Times New Roman" w:hAnsi="Times New Roman"/>
                <w:sz w:val="24"/>
                <w:szCs w:val="24"/>
              </w:rPr>
              <w:t>,</w:t>
            </w:r>
            <w:r>
              <w:rPr>
                <w:rFonts w:ascii="Times New Roman" w:hAnsi="Times New Roman"/>
                <w:sz w:val="24"/>
                <w:szCs w:val="24"/>
              </w:rPr>
              <w:t>7</w:t>
            </w:r>
            <w:r w:rsidR="00D143E1">
              <w:rPr>
                <w:rFonts w:ascii="Times New Roman" w:hAnsi="Times New Roman"/>
                <w:sz w:val="24"/>
                <w:szCs w:val="24"/>
              </w:rPr>
              <w:t>5</w:t>
            </w:r>
          </w:p>
        </w:tc>
        <w:tc>
          <w:tcPr>
            <w:tcW w:w="1310" w:type="dxa"/>
            <w:vAlign w:val="center"/>
          </w:tcPr>
          <w:p w14:paraId="012130BB" w14:textId="75113CF9" w:rsidR="006C50BE" w:rsidRPr="005B6C09" w:rsidRDefault="009843DB" w:rsidP="009455C0">
            <w:pPr>
              <w:jc w:val="center"/>
              <w:rPr>
                <w:rFonts w:ascii="Times New Roman" w:hAnsi="Times New Roman"/>
                <w:sz w:val="24"/>
                <w:szCs w:val="24"/>
              </w:rPr>
            </w:pPr>
            <w:r>
              <w:rPr>
                <w:rFonts w:ascii="Times New Roman" w:hAnsi="Times New Roman"/>
                <w:sz w:val="24"/>
                <w:szCs w:val="24"/>
              </w:rPr>
              <w:t>2</w:t>
            </w:r>
          </w:p>
        </w:tc>
        <w:tc>
          <w:tcPr>
            <w:tcW w:w="1163" w:type="dxa"/>
            <w:vAlign w:val="center"/>
          </w:tcPr>
          <w:p w14:paraId="71573518" w14:textId="01D74087" w:rsidR="006C50BE" w:rsidRPr="005B6C09" w:rsidRDefault="009843DB" w:rsidP="009455C0">
            <w:pPr>
              <w:jc w:val="center"/>
              <w:rPr>
                <w:rFonts w:ascii="Times New Roman" w:hAnsi="Times New Roman"/>
                <w:sz w:val="24"/>
                <w:szCs w:val="24"/>
              </w:rPr>
            </w:pPr>
            <w:r>
              <w:rPr>
                <w:rFonts w:ascii="Times New Roman" w:hAnsi="Times New Roman"/>
                <w:sz w:val="24"/>
                <w:szCs w:val="24"/>
              </w:rPr>
              <w:t>12.149,50</w:t>
            </w:r>
          </w:p>
        </w:tc>
        <w:tc>
          <w:tcPr>
            <w:tcW w:w="1447" w:type="dxa"/>
            <w:vAlign w:val="center"/>
          </w:tcPr>
          <w:p w14:paraId="399CDEA5" w14:textId="0E27BFA6" w:rsidR="006C50BE" w:rsidRPr="00154777" w:rsidRDefault="00E87EF9" w:rsidP="009455C0">
            <w:pPr>
              <w:jc w:val="center"/>
              <w:rPr>
                <w:rFonts w:ascii="Times New Roman" w:hAnsi="Times New Roman"/>
                <w:sz w:val="24"/>
                <w:szCs w:val="24"/>
              </w:rPr>
            </w:pPr>
            <w:r>
              <w:rPr>
                <w:rFonts w:ascii="Times New Roman" w:hAnsi="Times New Roman"/>
                <w:sz w:val="24"/>
                <w:szCs w:val="24"/>
              </w:rPr>
              <w:t>24.299</w:t>
            </w:r>
            <w:r w:rsidR="009843DB">
              <w:rPr>
                <w:rFonts w:ascii="Times New Roman" w:hAnsi="Times New Roman"/>
                <w:sz w:val="24"/>
                <w:szCs w:val="24"/>
              </w:rPr>
              <w:t>,00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3"/>
    <w:p w14:paraId="65137FEE" w14:textId="21894D3C"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D52FF0">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4"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4"/>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54461EAA"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D52FF0">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7A1F6E0B"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D52FF0">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43F6ED65"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5" w:name="_Hlk24021479"/>
      <w:r w:rsidR="00FA1578"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5"/>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6"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6"/>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7"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7"/>
      <w:r w:rsidR="00F35528" w:rsidRPr="006C50BE">
        <w:rPr>
          <w:rFonts w:ascii="Times New Roman" w:hAnsi="Times New Roman"/>
          <w:bCs/>
          <w:sz w:val="24"/>
          <w:szCs w:val="24"/>
          <w:lang w:val="ro-RO"/>
        </w:rPr>
        <w:t>;</w:t>
      </w:r>
    </w:p>
    <w:p w14:paraId="04E6682A" w14:textId="4EC954D4"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w:t>
      </w:r>
      <w:r w:rsidR="00E87EF9">
        <w:rPr>
          <w:rFonts w:ascii="Times New Roman" w:hAnsi="Times New Roman"/>
          <w:bCs/>
          <w:sz w:val="24"/>
          <w:szCs w:val="24"/>
          <w:lang w:val="ro-RO"/>
        </w:rPr>
        <w:t>rmen – consilier achiziții publice</w:t>
      </w:r>
    </w:p>
    <w:p w14:paraId="713CF4C8" w14:textId="776FEFF8" w:rsidR="001B2CC9" w:rsidRPr="006C50BE" w:rsidRDefault="00E87EF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bookmarkStart w:id="8" w:name="_GoBack"/>
      <w:bookmarkEnd w:id="8"/>
      <w:r w:rsidR="001B2CC9" w:rsidRPr="006C50BE">
        <w:rPr>
          <w:rFonts w:ascii="Times New Roman" w:hAnsi="Times New Roman"/>
          <w:bCs/>
          <w:sz w:val="24"/>
          <w:szCs w:val="24"/>
          <w:lang w:val="ro-RO"/>
        </w:rPr>
        <w:t xml:space="preserve">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9"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9"/>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1AE5990D"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65E4181"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D52FF0">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33A4734D"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D52FF0">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10"/>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71457" w14:textId="77777777" w:rsidR="00776DB4" w:rsidRDefault="00776DB4" w:rsidP="00400002">
      <w:r>
        <w:separator/>
      </w:r>
    </w:p>
  </w:endnote>
  <w:endnote w:type="continuationSeparator" w:id="0">
    <w:p w14:paraId="61381004" w14:textId="77777777" w:rsidR="00776DB4" w:rsidRDefault="00776DB4"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98D2E" w14:textId="77777777" w:rsidR="00776DB4" w:rsidRDefault="00776DB4" w:rsidP="00400002">
      <w:r>
        <w:separator/>
      </w:r>
    </w:p>
  </w:footnote>
  <w:footnote w:type="continuationSeparator" w:id="0">
    <w:p w14:paraId="15017B34" w14:textId="77777777" w:rsidR="00776DB4" w:rsidRDefault="00776DB4"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abstractNumId w:val="11"/>
  </w:num>
  <w:num w:numId="2">
    <w:abstractNumId w:val="8"/>
  </w:num>
  <w:num w:numId="3">
    <w:abstractNumId w:val="6"/>
  </w:num>
  <w:num w:numId="4">
    <w:abstractNumId w:val="3"/>
  </w:num>
  <w:num w:numId="5">
    <w:abstractNumId w:val="14"/>
  </w:num>
  <w:num w:numId="6">
    <w:abstractNumId w:val="10"/>
  </w:num>
  <w:num w:numId="7">
    <w:abstractNumId w:val="15"/>
  </w:num>
  <w:num w:numId="8">
    <w:abstractNumId w:val="1"/>
  </w:num>
  <w:num w:numId="9">
    <w:abstractNumId w:val="2"/>
  </w:num>
  <w:num w:numId="10">
    <w:abstractNumId w:val="12"/>
  </w:num>
  <w:num w:numId="11">
    <w:abstractNumId w:val="13"/>
  </w:num>
  <w:num w:numId="12">
    <w:abstractNumId w:val="4"/>
  </w:num>
  <w:num w:numId="13">
    <w:abstractNumId w:val="7"/>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abstractNumId w:val="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9D7"/>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00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9ED"/>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6DB4"/>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1D3"/>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028"/>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3E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2F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76F"/>
    <w:rsid w:val="00E828A9"/>
    <w:rsid w:val="00E82A71"/>
    <w:rsid w:val="00E82E6E"/>
    <w:rsid w:val="00E83087"/>
    <w:rsid w:val="00E85102"/>
    <w:rsid w:val="00E87B2E"/>
    <w:rsid w:val="00E87E17"/>
    <w:rsid w:val="00E87EE4"/>
    <w:rsid w:val="00E87EF9"/>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78B"/>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74590-EA39-4FF6-A5BF-624FA0A1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2854</Words>
  <Characters>16271</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3</cp:revision>
  <cp:lastPrinted>2026-01-22T12:00:00Z</cp:lastPrinted>
  <dcterms:created xsi:type="dcterms:W3CDTF">2026-01-22T11:48:00Z</dcterms:created>
  <dcterms:modified xsi:type="dcterms:W3CDTF">2026-01-22T12:01:00Z</dcterms:modified>
</cp:coreProperties>
</file>